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287495B1" w:rsidR="000266F0" w:rsidRPr="001E7E39" w:rsidRDefault="000266F0" w:rsidP="000266F0">
      <w:pPr>
        <w:ind w:right="-300"/>
        <w:jc w:val="right"/>
        <w:rPr>
          <w:rFonts w:ascii="Tahoma" w:hAnsi="Tahoma" w:cs="Tahoma"/>
        </w:rPr>
      </w:pPr>
      <w:r w:rsidRPr="001E7E39">
        <w:rPr>
          <w:rFonts w:ascii="Tahoma" w:hAnsi="Tahoma" w:cs="Tahoma"/>
        </w:rPr>
        <w:t xml:space="preserve">Mszana, </w:t>
      </w:r>
      <w:r w:rsidR="001E7E39">
        <w:rPr>
          <w:rFonts w:ascii="Tahoma" w:hAnsi="Tahoma" w:cs="Tahoma"/>
        </w:rPr>
        <w:t>09</w:t>
      </w:r>
      <w:r w:rsidR="001E7E39" w:rsidRPr="001E7E39">
        <w:rPr>
          <w:rFonts w:ascii="Tahoma" w:hAnsi="Tahoma" w:cs="Tahoma"/>
        </w:rPr>
        <w:t>.07</w:t>
      </w:r>
      <w:r w:rsidRPr="001E7E39">
        <w:rPr>
          <w:rFonts w:ascii="Tahoma" w:hAnsi="Tahoma" w:cs="Tahoma"/>
        </w:rPr>
        <w:t>.202</w:t>
      </w:r>
      <w:r w:rsidR="00C22627" w:rsidRPr="001E7E39">
        <w:rPr>
          <w:rFonts w:ascii="Tahoma" w:hAnsi="Tahoma" w:cs="Tahoma"/>
        </w:rPr>
        <w:t>4</w:t>
      </w:r>
      <w:r w:rsidRPr="001E7E39">
        <w:rPr>
          <w:rFonts w:ascii="Tahoma" w:hAnsi="Tahoma" w:cs="Tahoma"/>
        </w:rPr>
        <w:t>r.</w:t>
      </w:r>
    </w:p>
    <w:p w14:paraId="52F335D1" w14:textId="77777777" w:rsidR="00CA2E0E" w:rsidRPr="001E7E39" w:rsidRDefault="00CA2E0E" w:rsidP="00E163BC">
      <w:pPr>
        <w:ind w:right="-300"/>
        <w:rPr>
          <w:rFonts w:ascii="Tahoma" w:hAnsi="Tahoma" w:cs="Tahoma"/>
        </w:rPr>
      </w:pPr>
    </w:p>
    <w:p w14:paraId="425730C1" w14:textId="77777777" w:rsidR="00CA2E0E" w:rsidRPr="001E7E39" w:rsidRDefault="00CA2E0E" w:rsidP="00CA2E0E">
      <w:pPr>
        <w:ind w:right="-300"/>
        <w:jc w:val="center"/>
        <w:rPr>
          <w:rFonts w:ascii="Tahoma" w:hAnsi="Tahoma" w:cs="Tahoma"/>
        </w:rPr>
      </w:pPr>
    </w:p>
    <w:p w14:paraId="14FAFDE5" w14:textId="2BE8260D" w:rsidR="00CA2E0E" w:rsidRPr="001E7E39" w:rsidRDefault="00CA2E0E" w:rsidP="00CA2E0E">
      <w:pPr>
        <w:spacing w:line="720" w:lineRule="auto"/>
        <w:jc w:val="center"/>
        <w:rPr>
          <w:rFonts w:ascii="Tahoma" w:hAnsi="Tahoma" w:cs="Tahoma"/>
          <w:b/>
        </w:rPr>
      </w:pPr>
      <w:r w:rsidRPr="001E7E39">
        <w:rPr>
          <w:rFonts w:ascii="Tahoma" w:hAnsi="Tahoma" w:cs="Tahoma"/>
          <w:b/>
        </w:rPr>
        <w:t>INFORMACJA Z OTWARCIA OFERT</w:t>
      </w:r>
    </w:p>
    <w:p w14:paraId="7BEAED5D" w14:textId="22898B0A" w:rsidR="00CA2E0E" w:rsidRPr="001E7E39" w:rsidRDefault="00CA2E0E" w:rsidP="00CA2E0E">
      <w:pPr>
        <w:tabs>
          <w:tab w:val="left" w:pos="1080"/>
          <w:tab w:val="left" w:pos="1134"/>
        </w:tabs>
        <w:spacing w:after="480" w:line="276" w:lineRule="auto"/>
        <w:ind w:left="993" w:hanging="993"/>
        <w:jc w:val="center"/>
        <w:rPr>
          <w:rFonts w:ascii="Tahoma" w:hAnsi="Tahoma" w:cs="Tahoma"/>
        </w:rPr>
      </w:pPr>
      <w:r w:rsidRPr="001E7E39">
        <w:rPr>
          <w:rFonts w:ascii="Tahoma" w:hAnsi="Tahoma" w:cs="Tahoma"/>
        </w:rPr>
        <w:t xml:space="preserve">Dotyczy: </w:t>
      </w:r>
      <w:r w:rsidRPr="001E7E39">
        <w:rPr>
          <w:rFonts w:ascii="Tahoma" w:hAnsi="Tahoma" w:cs="Tahoma"/>
        </w:rPr>
        <w:tab/>
        <w:t xml:space="preserve">postępowania o udzielenie zamówienia publicznego w trybie podstawowym bez negocjacji na </w:t>
      </w:r>
      <w:r w:rsidRPr="001E7E39">
        <w:rPr>
          <w:rFonts w:ascii="Tahoma" w:hAnsi="Tahoma" w:cs="Tahoma"/>
          <w:b/>
          <w:bCs/>
        </w:rPr>
        <w:t>„</w:t>
      </w:r>
      <w:r w:rsidR="001E7E39" w:rsidRPr="001E7E39">
        <w:rPr>
          <w:rFonts w:ascii="Tahoma" w:hAnsi="Tahoma" w:cs="Tahoma"/>
          <w:b/>
          <w:bCs/>
        </w:rPr>
        <w:t>Modernizacja infrastruktury drogowej polegającej na remoncie drogi gminnej ul. Folwark w Połomi</w:t>
      </w:r>
      <w:r w:rsidRPr="001E7E39">
        <w:rPr>
          <w:rFonts w:ascii="Tahoma" w:hAnsi="Tahoma" w:cs="Tahoma"/>
          <w:b/>
          <w:bCs/>
        </w:rPr>
        <w:t>”</w:t>
      </w:r>
    </w:p>
    <w:p w14:paraId="033BBFBA" w14:textId="0AC378D6" w:rsidR="00CA2E0E" w:rsidRPr="00E163BC" w:rsidRDefault="00CA2E0E" w:rsidP="00E163BC">
      <w:pPr>
        <w:spacing w:after="360" w:line="276" w:lineRule="auto"/>
        <w:jc w:val="both"/>
        <w:rPr>
          <w:rFonts w:ascii="Tahoma" w:hAnsi="Tahoma" w:cs="Tahoma"/>
        </w:rPr>
      </w:pPr>
      <w:r w:rsidRPr="001E7E39">
        <w:rPr>
          <w:rFonts w:ascii="Tahoma" w:hAnsi="Tahoma" w:cs="Tahoma"/>
        </w:rPr>
        <w:t>Zamawiający na podstawie art. 222 ust. 5 ustawy z dnia 11 września 2019r. Prawo zamówień publicznych (t. j. Dz. U. 2023 poz. 1605 ze zm.) przekazuje informacje o ofertach, które zostały otwarte w dniu 0</w:t>
      </w:r>
      <w:r w:rsidR="001E7E39">
        <w:rPr>
          <w:rFonts w:ascii="Tahoma" w:hAnsi="Tahoma" w:cs="Tahoma"/>
        </w:rPr>
        <w:t>9.07</w:t>
      </w:r>
      <w:r w:rsidRPr="001E7E39">
        <w:rPr>
          <w:rFonts w:ascii="Tahoma" w:hAnsi="Tahoma" w:cs="Tahoma"/>
        </w:rPr>
        <w:t xml:space="preserve">.2024r. w niniejszym postępowaniu: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4669"/>
        <w:gridCol w:w="1888"/>
        <w:gridCol w:w="1688"/>
      </w:tblGrid>
      <w:tr w:rsidR="00924AE4" w:rsidRPr="001E7E39" w14:paraId="3C65DF3E" w14:textId="77777777" w:rsidTr="00E163BC">
        <w:trPr>
          <w:jc w:val="center"/>
        </w:trPr>
        <w:tc>
          <w:tcPr>
            <w:tcW w:w="1200" w:type="dxa"/>
            <w:vAlign w:val="center"/>
          </w:tcPr>
          <w:p w14:paraId="2636F6F2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bookmarkStart w:id="0" w:name="_Hlk144907167"/>
            <w:r w:rsidRPr="00E163BC">
              <w:rPr>
                <w:sz w:val="18"/>
                <w:szCs w:val="18"/>
              </w:rPr>
              <w:t>Nr oferty</w:t>
            </w:r>
          </w:p>
        </w:tc>
        <w:tc>
          <w:tcPr>
            <w:tcW w:w="4669" w:type="dxa"/>
            <w:vAlign w:val="center"/>
          </w:tcPr>
          <w:p w14:paraId="25AC7A7C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88" w:type="dxa"/>
            <w:vAlign w:val="center"/>
          </w:tcPr>
          <w:p w14:paraId="64E3A5FC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Cena oferty - brutto</w:t>
            </w:r>
          </w:p>
        </w:tc>
        <w:tc>
          <w:tcPr>
            <w:tcW w:w="1688" w:type="dxa"/>
          </w:tcPr>
          <w:p w14:paraId="0C63A491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</w:p>
          <w:p w14:paraId="65AD175B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Termin gwarancji</w:t>
            </w:r>
          </w:p>
        </w:tc>
      </w:tr>
      <w:tr w:rsidR="00924AE4" w:rsidRPr="001E7E39" w14:paraId="40EB0FD0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2B32178E" w14:textId="77777777" w:rsidR="00CA2E0E" w:rsidRPr="00E163BC" w:rsidRDefault="00CA2E0E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669" w:type="dxa"/>
            <w:vAlign w:val="center"/>
          </w:tcPr>
          <w:p w14:paraId="6ED2E0A2" w14:textId="598B2B38" w:rsidR="00CA2E0E" w:rsidRPr="005D1E10" w:rsidRDefault="001E7E39" w:rsidP="00F90F5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FIRMA STRADA MACIEJ ZDZIEBŁO</w:t>
            </w:r>
          </w:p>
          <w:p w14:paraId="7819F715" w14:textId="07349283" w:rsidR="007A7032" w:rsidRPr="005D1E10" w:rsidRDefault="007A7032" w:rsidP="00F90F5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="001E7E39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4-268 Jastrzębie-Zdrój</w:t>
            </w:r>
          </w:p>
          <w:p w14:paraId="72A98DA1" w14:textId="3B2B5F8E" w:rsidR="007A7032" w:rsidRPr="005D1E10" w:rsidRDefault="007A7032" w:rsidP="00F90F5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Ul. </w:t>
            </w:r>
            <w:r w:rsidR="001E7E39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Powstańców Śląskich 105</w:t>
            </w: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NIP: 6</w:t>
            </w:r>
            <w:r w:rsidR="001E7E39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51-146-07-34</w:t>
            </w:r>
          </w:p>
        </w:tc>
        <w:tc>
          <w:tcPr>
            <w:tcW w:w="1888" w:type="dxa"/>
            <w:vAlign w:val="center"/>
          </w:tcPr>
          <w:p w14:paraId="6DAB59C3" w14:textId="4CFEE6E7" w:rsidR="00CA2E0E" w:rsidRPr="005D1E10" w:rsidRDefault="001E7E39" w:rsidP="00F90F5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3.613.747,74</w:t>
            </w:r>
            <w:r w:rsidR="00CA2E0E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PLN</w:t>
            </w:r>
          </w:p>
        </w:tc>
        <w:tc>
          <w:tcPr>
            <w:tcW w:w="1688" w:type="dxa"/>
            <w:vAlign w:val="center"/>
          </w:tcPr>
          <w:p w14:paraId="619F8CD7" w14:textId="39AC7F94" w:rsidR="00CA2E0E" w:rsidRPr="005D1E10" w:rsidRDefault="00924AE4" w:rsidP="00F90F5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84</w:t>
            </w:r>
            <w:r w:rsidR="00CA2E0E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miesi</w:t>
            </w: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ące</w:t>
            </w:r>
          </w:p>
        </w:tc>
      </w:tr>
      <w:tr w:rsidR="00924AE4" w:rsidRPr="001E7E39" w14:paraId="5D971B8A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14CA7422" w14:textId="77777777" w:rsidR="00CA2E0E" w:rsidRPr="00E163BC" w:rsidRDefault="00CA2E0E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669" w:type="dxa"/>
            <w:vAlign w:val="center"/>
          </w:tcPr>
          <w:p w14:paraId="4EA0BF61" w14:textId="156B2671" w:rsidR="00CA2E0E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PRD KUHN SP. Z O. O. </w:t>
            </w:r>
          </w:p>
          <w:p w14:paraId="09B6600F" w14:textId="6E9C3185" w:rsidR="001070AA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47-450 Krzyżanowice </w:t>
            </w:r>
          </w:p>
          <w:p w14:paraId="4119320E" w14:textId="6F528A61" w:rsidR="001070AA" w:rsidRPr="00E163BC" w:rsidRDefault="001070AA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Ul. </w:t>
            </w:r>
            <w:r w:rsidR="001E7E39" w:rsidRPr="00E163BC">
              <w:rPr>
                <w:rFonts w:ascii="Tahoma" w:hAnsi="Tahoma" w:cs="Tahoma"/>
                <w:sz w:val="18"/>
                <w:szCs w:val="18"/>
              </w:rPr>
              <w:t>Tworkowska 48</w:t>
            </w:r>
            <w:r w:rsidRPr="00E163BC">
              <w:rPr>
                <w:rFonts w:ascii="Tahoma" w:hAnsi="Tahoma" w:cs="Tahoma"/>
                <w:sz w:val="18"/>
                <w:szCs w:val="18"/>
              </w:rPr>
              <w:t xml:space="preserve"> NIP: </w:t>
            </w:r>
            <w:r w:rsidR="001E7E39" w:rsidRPr="00E163BC">
              <w:rPr>
                <w:rFonts w:ascii="Tahoma" w:hAnsi="Tahoma" w:cs="Tahoma"/>
                <w:sz w:val="18"/>
                <w:szCs w:val="18"/>
              </w:rPr>
              <w:t>639-202-27-02</w:t>
            </w:r>
          </w:p>
        </w:tc>
        <w:tc>
          <w:tcPr>
            <w:tcW w:w="1888" w:type="dxa"/>
            <w:vAlign w:val="center"/>
          </w:tcPr>
          <w:p w14:paraId="7EA217D4" w14:textId="17345072" w:rsidR="00CA2E0E" w:rsidRPr="00E163BC" w:rsidRDefault="001E7E39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3</w:t>
            </w:r>
            <w:r w:rsidR="00D77584" w:rsidRPr="00E163BC">
              <w:rPr>
                <w:rFonts w:ascii="Tahoma" w:hAnsi="Tahoma" w:cs="Tahoma"/>
                <w:sz w:val="18"/>
                <w:szCs w:val="18"/>
              </w:rPr>
              <w:t>.</w:t>
            </w:r>
            <w:r w:rsidRPr="00E163BC">
              <w:rPr>
                <w:rFonts w:ascii="Tahoma" w:hAnsi="Tahoma" w:cs="Tahoma"/>
                <w:sz w:val="18"/>
                <w:szCs w:val="18"/>
              </w:rPr>
              <w:t>927.320,89</w:t>
            </w:r>
            <w:r w:rsidR="00D77584"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2B790A91" w14:textId="0AE4DA97" w:rsidR="00CA2E0E" w:rsidRPr="00E163BC" w:rsidRDefault="00924AE4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84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 xml:space="preserve"> 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tr w:rsidR="00924AE4" w:rsidRPr="001E7E39" w14:paraId="091F438F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09086630" w14:textId="77777777" w:rsidR="00CA2E0E" w:rsidRPr="00E163BC" w:rsidRDefault="00CA2E0E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669" w:type="dxa"/>
            <w:vAlign w:val="center"/>
          </w:tcPr>
          <w:p w14:paraId="3D85F1F0" w14:textId="77777777" w:rsidR="001070AA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AUTO-TRANS ASFALTY SP. Z O. O. </w:t>
            </w:r>
          </w:p>
          <w:p w14:paraId="65A6341C" w14:textId="77777777" w:rsidR="001E7E39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44-186 Gierałtowice</w:t>
            </w:r>
          </w:p>
          <w:p w14:paraId="00080FA1" w14:textId="7C7DE609" w:rsidR="001E7E39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Ul. Ks. Roboty 80, NIP: 969-160-78-43</w:t>
            </w:r>
          </w:p>
        </w:tc>
        <w:tc>
          <w:tcPr>
            <w:tcW w:w="1888" w:type="dxa"/>
            <w:vAlign w:val="center"/>
          </w:tcPr>
          <w:p w14:paraId="504C46E3" w14:textId="5746177D" w:rsidR="00CA2E0E" w:rsidRPr="00E163BC" w:rsidRDefault="00CA2E0E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E7E39" w:rsidRPr="00E163BC">
              <w:rPr>
                <w:rFonts w:ascii="Tahoma" w:hAnsi="Tahoma" w:cs="Tahoma"/>
                <w:sz w:val="18"/>
                <w:szCs w:val="18"/>
              </w:rPr>
              <w:t>3</w:t>
            </w:r>
            <w:r w:rsidR="00D77584" w:rsidRPr="00E163BC">
              <w:rPr>
                <w:rFonts w:ascii="Tahoma" w:hAnsi="Tahoma" w:cs="Tahoma"/>
                <w:sz w:val="18"/>
                <w:szCs w:val="18"/>
              </w:rPr>
              <w:t>.</w:t>
            </w:r>
            <w:r w:rsidR="001E7E39" w:rsidRPr="00E163BC">
              <w:rPr>
                <w:rFonts w:ascii="Tahoma" w:hAnsi="Tahoma" w:cs="Tahoma"/>
                <w:sz w:val="18"/>
                <w:szCs w:val="18"/>
              </w:rPr>
              <w:t>936.000,00</w:t>
            </w:r>
            <w:r w:rsidR="00924AE4" w:rsidRPr="00E163BC">
              <w:rPr>
                <w:rFonts w:ascii="Tahoma" w:hAnsi="Tahoma" w:cs="Tahoma"/>
                <w:sz w:val="18"/>
                <w:szCs w:val="18"/>
              </w:rPr>
              <w:t xml:space="preserve"> PL</w:t>
            </w:r>
            <w:r w:rsidRPr="00E163BC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1688" w:type="dxa"/>
            <w:vAlign w:val="center"/>
          </w:tcPr>
          <w:p w14:paraId="19486389" w14:textId="2FD022B4" w:rsidR="00CA2E0E" w:rsidRPr="00E163BC" w:rsidRDefault="00924AE4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84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 xml:space="preserve"> 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tr w:rsidR="00924AE4" w:rsidRPr="001E7E39" w14:paraId="2BA5C6D0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0F6F6EB0" w14:textId="77777777" w:rsidR="00CA2E0E" w:rsidRPr="00E163BC" w:rsidRDefault="00CA2E0E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669" w:type="dxa"/>
            <w:vAlign w:val="center"/>
          </w:tcPr>
          <w:p w14:paraId="06421AF0" w14:textId="77777777" w:rsidR="00E163BC" w:rsidRPr="00E163BC" w:rsidRDefault="001E7E39" w:rsidP="00E163BC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ZAKŁAD USŁUG BUDOWLANYCH MARBUD MARIUSZ </w:t>
            </w:r>
            <w:r w:rsidR="00E163BC" w:rsidRPr="00E163BC">
              <w:rPr>
                <w:rFonts w:ascii="Tahoma" w:hAnsi="Tahoma" w:cs="Tahoma"/>
                <w:sz w:val="18"/>
                <w:szCs w:val="18"/>
              </w:rPr>
              <w:t>207 Rybnik</w:t>
            </w:r>
          </w:p>
          <w:p w14:paraId="0149355E" w14:textId="311014DF" w:rsidR="00CA2E0E" w:rsidRPr="00E163BC" w:rsidRDefault="00E163BC" w:rsidP="00E163BC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Ul. Miodowa 5</w:t>
            </w:r>
            <w:r w:rsidRPr="00E163BC">
              <w:rPr>
                <w:rFonts w:ascii="Tahoma" w:hAnsi="Tahoma" w:cs="Tahoma"/>
                <w:sz w:val="18"/>
                <w:szCs w:val="18"/>
              </w:rPr>
              <w:br/>
              <w:t>NIP: 642-180-16-86</w:t>
            </w:r>
            <w:r w:rsidR="001E7E39" w:rsidRPr="00E163BC">
              <w:rPr>
                <w:rFonts w:ascii="Tahoma" w:hAnsi="Tahoma" w:cs="Tahoma"/>
                <w:sz w:val="18"/>
                <w:szCs w:val="18"/>
              </w:rPr>
              <w:t>OGRODOWSKI</w:t>
            </w:r>
          </w:p>
          <w:p w14:paraId="6B48FF2C" w14:textId="4112B8A3" w:rsidR="00E163BC" w:rsidRPr="00E163BC" w:rsidRDefault="001070AA" w:rsidP="00E163BC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4</w:t>
            </w:r>
            <w:r w:rsidR="001E7E39" w:rsidRPr="00E163BC">
              <w:rPr>
                <w:rFonts w:ascii="Tahoma" w:hAnsi="Tahoma" w:cs="Tahoma"/>
                <w:sz w:val="18"/>
                <w:szCs w:val="18"/>
              </w:rPr>
              <w:t>4-</w:t>
            </w:r>
          </w:p>
          <w:p w14:paraId="6A86035E" w14:textId="6B41C46B" w:rsidR="001070AA" w:rsidRPr="00E163BC" w:rsidRDefault="001070AA" w:rsidP="00F90F5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88" w:type="dxa"/>
            <w:vAlign w:val="center"/>
          </w:tcPr>
          <w:p w14:paraId="323C1CB8" w14:textId="4D22996E" w:rsidR="00CA2E0E" w:rsidRPr="00E163BC" w:rsidRDefault="00E163BC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3.998.954,98 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47268414" w14:textId="359448E9" w:rsidR="00CA2E0E" w:rsidRPr="00E163BC" w:rsidRDefault="00924AE4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84 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>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tr w:rsidR="00A00522" w:rsidRPr="001E7E39" w14:paraId="153DB550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14D47668" w14:textId="7DE27C0C" w:rsidR="00A00522" w:rsidRPr="00E163BC" w:rsidRDefault="00E163BC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5. </w:t>
            </w:r>
          </w:p>
        </w:tc>
        <w:tc>
          <w:tcPr>
            <w:tcW w:w="4669" w:type="dxa"/>
            <w:vAlign w:val="center"/>
          </w:tcPr>
          <w:p w14:paraId="55485737" w14:textId="221DDDA7" w:rsidR="00A00522" w:rsidRPr="00E163BC" w:rsidRDefault="00E163BC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PRZEDSIĘBIORSTWO ROBÓT DROGOWYCH</w:t>
            </w:r>
            <w:r w:rsidRPr="00E163BC">
              <w:rPr>
                <w:rFonts w:ascii="Tahoma" w:hAnsi="Tahoma" w:cs="Tahoma"/>
                <w:sz w:val="18"/>
                <w:szCs w:val="18"/>
              </w:rPr>
              <w:br/>
              <w:t xml:space="preserve"> SP. Z O. O.</w:t>
            </w:r>
          </w:p>
          <w:p w14:paraId="664271D0" w14:textId="3423CC46" w:rsidR="00A00522" w:rsidRPr="00E163BC" w:rsidRDefault="00E163BC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47-400 Racibórz</w:t>
            </w:r>
          </w:p>
          <w:p w14:paraId="35CF40E2" w14:textId="2F1EE1E7" w:rsidR="00A00522" w:rsidRPr="00E163BC" w:rsidRDefault="00A00522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Ul. </w:t>
            </w:r>
            <w:r w:rsidR="00E163BC" w:rsidRPr="00E163BC">
              <w:rPr>
                <w:rFonts w:ascii="Tahoma" w:hAnsi="Tahoma" w:cs="Tahoma"/>
                <w:sz w:val="18"/>
                <w:szCs w:val="18"/>
              </w:rPr>
              <w:t>Adamczyka 12</w:t>
            </w:r>
            <w:r w:rsidRPr="00E163BC">
              <w:rPr>
                <w:rFonts w:ascii="Tahoma" w:hAnsi="Tahoma" w:cs="Tahoma"/>
                <w:sz w:val="18"/>
                <w:szCs w:val="18"/>
              </w:rPr>
              <w:t xml:space="preserve"> NIP: 6</w:t>
            </w:r>
            <w:r w:rsidR="00E163BC" w:rsidRPr="00E163BC">
              <w:rPr>
                <w:rFonts w:ascii="Tahoma" w:hAnsi="Tahoma" w:cs="Tahoma"/>
                <w:sz w:val="18"/>
                <w:szCs w:val="18"/>
              </w:rPr>
              <w:t>39-100-52-45</w:t>
            </w:r>
          </w:p>
        </w:tc>
        <w:tc>
          <w:tcPr>
            <w:tcW w:w="1888" w:type="dxa"/>
            <w:vAlign w:val="center"/>
          </w:tcPr>
          <w:p w14:paraId="6AF8F46B" w14:textId="5BC580A2" w:rsidR="00A00522" w:rsidRPr="00E163BC" w:rsidRDefault="00E163BC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4.288.950,42</w:t>
            </w:r>
            <w:r w:rsidR="00A00522" w:rsidRPr="00E163BC">
              <w:rPr>
                <w:rFonts w:ascii="Tahoma" w:hAnsi="Tahoma" w:cs="Tahoma"/>
                <w:sz w:val="18"/>
                <w:szCs w:val="18"/>
              </w:rPr>
              <w:t xml:space="preserve"> PLN</w:t>
            </w:r>
          </w:p>
        </w:tc>
        <w:tc>
          <w:tcPr>
            <w:tcW w:w="1688" w:type="dxa"/>
            <w:vAlign w:val="center"/>
          </w:tcPr>
          <w:p w14:paraId="6BC5904C" w14:textId="4DE9314C" w:rsidR="00A00522" w:rsidRPr="00E163BC" w:rsidRDefault="00A00522" w:rsidP="00924A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84 miesiące</w:t>
            </w:r>
          </w:p>
        </w:tc>
      </w:tr>
      <w:tr w:rsidR="000E237D" w:rsidRPr="001E7E39" w14:paraId="5F26F1A3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788E9418" w14:textId="3143E868" w:rsidR="000E237D" w:rsidRPr="00E163BC" w:rsidRDefault="00E163BC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6</w:t>
            </w:r>
            <w:r w:rsidR="000E237D" w:rsidRPr="00E163B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669" w:type="dxa"/>
            <w:vAlign w:val="center"/>
          </w:tcPr>
          <w:p w14:paraId="514792EB" w14:textId="77777777" w:rsidR="00924AE4" w:rsidRPr="00E163BC" w:rsidRDefault="00E163BC" w:rsidP="00E163BC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EUROVIA POLSKA S.A.</w:t>
            </w:r>
          </w:p>
          <w:p w14:paraId="4C6A3516" w14:textId="77777777" w:rsidR="00E163BC" w:rsidRPr="00E163BC" w:rsidRDefault="00E163BC" w:rsidP="00E163BC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55-040 Kobierzyce</w:t>
            </w:r>
          </w:p>
          <w:p w14:paraId="711EF4D7" w14:textId="77777777" w:rsidR="00E163BC" w:rsidRPr="00E163BC" w:rsidRDefault="00E163BC" w:rsidP="00E163BC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Ul. Irysowa 1 Bielany Wrocławskie</w:t>
            </w:r>
          </w:p>
          <w:p w14:paraId="10D45B47" w14:textId="6F670AAE" w:rsidR="00E163BC" w:rsidRPr="00E163BC" w:rsidRDefault="00E163BC" w:rsidP="00E163BC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NIP: 635-000-01-27</w:t>
            </w:r>
          </w:p>
        </w:tc>
        <w:tc>
          <w:tcPr>
            <w:tcW w:w="1888" w:type="dxa"/>
            <w:vAlign w:val="center"/>
          </w:tcPr>
          <w:p w14:paraId="3DBE5E54" w14:textId="5D71D296" w:rsidR="000E237D" w:rsidRPr="00E163BC" w:rsidRDefault="00E163BC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4.344,410,96</w:t>
            </w:r>
            <w:r w:rsidR="00A00522"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070AA" w:rsidRPr="00E163BC">
              <w:rPr>
                <w:rFonts w:ascii="Tahoma" w:hAnsi="Tahoma" w:cs="Tahoma"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4B358472" w14:textId="3AF8C22C" w:rsidR="000E237D" w:rsidRPr="00E163BC" w:rsidRDefault="00A00522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84 </w:t>
            </w:r>
            <w:r w:rsidR="001070AA" w:rsidRPr="00E163BC">
              <w:rPr>
                <w:rFonts w:ascii="Tahoma" w:hAnsi="Tahoma" w:cs="Tahoma"/>
                <w:sz w:val="18"/>
                <w:szCs w:val="18"/>
              </w:rPr>
              <w:t>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tr w:rsidR="000E237D" w:rsidRPr="001E7E39" w14:paraId="4882FED9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3566AC1C" w14:textId="14332FF5" w:rsidR="000E237D" w:rsidRPr="00E163BC" w:rsidRDefault="00E163BC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7</w:t>
            </w:r>
            <w:r w:rsidR="000E237D" w:rsidRPr="00E163B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669" w:type="dxa"/>
            <w:vAlign w:val="center"/>
          </w:tcPr>
          <w:p w14:paraId="44C9773E" w14:textId="77777777" w:rsidR="00A00522" w:rsidRDefault="00E163BC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POLDIMEX.PL SP. Z O. O.</w:t>
            </w:r>
          </w:p>
          <w:p w14:paraId="7651CA6C" w14:textId="77777777" w:rsidR="00E163BC" w:rsidRDefault="00E163BC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44-186 Gierałtowice</w:t>
            </w:r>
          </w:p>
          <w:p w14:paraId="3EE57774" w14:textId="5755BB7A" w:rsidR="00E163BC" w:rsidRPr="00E163BC" w:rsidRDefault="00E163BC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Ks. Roboty 50, NIP: 631-269-51-33</w:t>
            </w:r>
          </w:p>
        </w:tc>
        <w:tc>
          <w:tcPr>
            <w:tcW w:w="1888" w:type="dxa"/>
            <w:vAlign w:val="center"/>
          </w:tcPr>
          <w:p w14:paraId="04246959" w14:textId="60791CB6" w:rsidR="000E237D" w:rsidRPr="00E163BC" w:rsidRDefault="00E163BC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4.583.379,57</w:t>
            </w:r>
            <w:r w:rsidR="00A00522"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070AA" w:rsidRPr="00E163BC">
              <w:rPr>
                <w:rFonts w:ascii="Tahoma" w:hAnsi="Tahoma" w:cs="Tahoma"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03EA2466" w14:textId="1B27BB9B" w:rsidR="000E237D" w:rsidRPr="00E163BC" w:rsidRDefault="00A00522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84 </w:t>
            </w:r>
            <w:r w:rsidR="001070AA" w:rsidRPr="00E163BC">
              <w:rPr>
                <w:rFonts w:ascii="Tahoma" w:hAnsi="Tahoma" w:cs="Tahoma"/>
                <w:sz w:val="18"/>
                <w:szCs w:val="18"/>
              </w:rPr>
              <w:t>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tr w:rsidR="001070AA" w:rsidRPr="001E7E39" w14:paraId="7718F30B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4F93EB32" w14:textId="29EC5A6F" w:rsidR="001070AA" w:rsidRPr="00E163BC" w:rsidRDefault="00E163BC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8</w:t>
            </w:r>
            <w:r w:rsidR="001070AA" w:rsidRPr="00E163B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669" w:type="dxa"/>
            <w:vAlign w:val="center"/>
          </w:tcPr>
          <w:p w14:paraId="2F6A1C84" w14:textId="77777777" w:rsidR="00A00522" w:rsidRDefault="00E163BC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P.U.P. „ROL-BUD” SP. J. PASTOR KAZIMIERZ</w:t>
            </w:r>
          </w:p>
          <w:p w14:paraId="30E6AA81" w14:textId="77777777" w:rsidR="00E163BC" w:rsidRDefault="00E163BC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43-262 KOBIELICE</w:t>
            </w:r>
          </w:p>
          <w:p w14:paraId="78B2B5A7" w14:textId="24A69A0D" w:rsidR="00E163BC" w:rsidRPr="00E163BC" w:rsidRDefault="00E163BC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ROLNA 4, NIP: 651-000-87-42</w:t>
            </w:r>
          </w:p>
        </w:tc>
        <w:tc>
          <w:tcPr>
            <w:tcW w:w="1888" w:type="dxa"/>
            <w:vAlign w:val="center"/>
          </w:tcPr>
          <w:p w14:paraId="7AEFB55C" w14:textId="1CB1AD21" w:rsidR="001070AA" w:rsidRPr="00E163BC" w:rsidRDefault="00E163BC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4.662.226,29</w:t>
            </w:r>
            <w:r w:rsidR="00A00522"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070AA" w:rsidRPr="00E163BC">
              <w:rPr>
                <w:rFonts w:ascii="Tahoma" w:hAnsi="Tahoma" w:cs="Tahoma"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590D87A0" w14:textId="62D8CBA3" w:rsidR="001070AA" w:rsidRPr="00E163BC" w:rsidRDefault="006949DE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84</w:t>
            </w:r>
            <w:r w:rsidR="00A00522"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070AA" w:rsidRPr="00E163BC">
              <w:rPr>
                <w:rFonts w:ascii="Tahoma" w:hAnsi="Tahoma" w:cs="Tahoma"/>
                <w:sz w:val="18"/>
                <w:szCs w:val="18"/>
              </w:rPr>
              <w:t>miesi</w:t>
            </w:r>
            <w:r w:rsidR="005D1E10">
              <w:rPr>
                <w:rFonts w:ascii="Tahoma" w:hAnsi="Tahoma" w:cs="Tahoma"/>
                <w:sz w:val="18"/>
                <w:szCs w:val="18"/>
              </w:rPr>
              <w:t>ą</w:t>
            </w:r>
            <w:r w:rsidR="00A00522" w:rsidRPr="00E163BC">
              <w:rPr>
                <w:rFonts w:ascii="Tahoma" w:hAnsi="Tahoma" w:cs="Tahoma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</w:p>
        </w:tc>
      </w:tr>
      <w:bookmarkEnd w:id="0"/>
    </w:tbl>
    <w:p w14:paraId="3D11F776" w14:textId="77777777" w:rsidR="00B14D96" w:rsidRDefault="00B14D96" w:rsidP="00B14D9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p w14:paraId="32F915D1" w14:textId="3D674013" w:rsidR="00B14D96" w:rsidRPr="00B14D96" w:rsidRDefault="00B14D96" w:rsidP="00B14D9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  <w:r w:rsidRPr="00B14D96"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>z up.</w:t>
      </w:r>
      <w:r w:rsidRPr="00B14D96"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 xml:space="preserve">    Wójt</w:t>
      </w:r>
      <w:r w:rsidRPr="00B14D96"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>a</w:t>
      </w:r>
      <w:r w:rsidRPr="00B14D96"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 xml:space="preserve"> Gminy Mszana</w:t>
      </w:r>
    </w:p>
    <w:p w14:paraId="18C6B22B" w14:textId="04831B72" w:rsidR="00B14D96" w:rsidRPr="00B14D96" w:rsidRDefault="00B14D96" w:rsidP="00B14D96">
      <w:pPr>
        <w:spacing w:line="276" w:lineRule="auto"/>
        <w:ind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  <w:r w:rsidRPr="00B14D96"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 xml:space="preserve">/-/ mgr </w:t>
      </w:r>
      <w:r w:rsidRPr="00B14D96"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>Błażej Tatarczyk</w:t>
      </w:r>
    </w:p>
    <w:p w14:paraId="5C324DCB" w14:textId="2055EB1C" w:rsidR="00CA2E0E" w:rsidRPr="00B14D96" w:rsidRDefault="00CA2E0E" w:rsidP="00B14D96">
      <w:pPr>
        <w:spacing w:line="600" w:lineRule="auto"/>
        <w:jc w:val="right"/>
        <w:rPr>
          <w:rFonts w:ascii="Tahoma" w:hAnsi="Tahoma" w:cs="Tahoma"/>
          <w:b/>
          <w:bCs/>
          <w:i/>
          <w:iCs/>
        </w:rPr>
      </w:pPr>
    </w:p>
    <w:sectPr w:rsidR="00CA2E0E" w:rsidRPr="00B14D96" w:rsidSect="00FF7A9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72359" w14:textId="77777777" w:rsidR="001C2FFD" w:rsidRDefault="001C2FFD" w:rsidP="00DA5839">
      <w:r>
        <w:separator/>
      </w:r>
    </w:p>
  </w:endnote>
  <w:endnote w:type="continuationSeparator" w:id="0">
    <w:p w14:paraId="013376F9" w14:textId="77777777" w:rsidR="001C2FFD" w:rsidRDefault="001C2FF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483C0" w14:textId="77777777" w:rsidR="001C2FFD" w:rsidRDefault="001C2FFD" w:rsidP="00DA5839">
      <w:r>
        <w:separator/>
      </w:r>
    </w:p>
  </w:footnote>
  <w:footnote w:type="continuationSeparator" w:id="0">
    <w:p w14:paraId="205FE717" w14:textId="77777777" w:rsidR="001C2FFD" w:rsidRDefault="001C2FF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34DC5" w14:textId="77777777" w:rsidR="00D34425" w:rsidRPr="00D34425" w:rsidRDefault="00D34425" w:rsidP="00D34425">
    <w:pPr>
      <w:tabs>
        <w:tab w:val="center" w:pos="4536"/>
        <w:tab w:val="right" w:pos="9072"/>
      </w:tabs>
      <w:jc w:val="center"/>
      <w:rPr>
        <w:noProof/>
        <w:lang w:eastAsia="pl-PL"/>
      </w:rPr>
    </w:pPr>
    <w:r w:rsidRPr="00D34425">
      <w:rPr>
        <w:noProof/>
        <w:lang w:eastAsia="pl-PL"/>
      </w:rPr>
      <w:drawing>
        <wp:inline distT="0" distB="0" distL="0" distR="0" wp14:anchorId="34F354A5" wp14:editId="7602FC6E">
          <wp:extent cx="600075" cy="371475"/>
          <wp:effectExtent l="0" t="0" r="0" b="0"/>
          <wp:docPr id="1394864122" name="Obraz 1394864122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   </w:t>
    </w:r>
    <w:r w:rsidRPr="00D34425">
      <w:rPr>
        <w:noProof/>
        <w:lang w:eastAsia="pl-PL"/>
      </w:rPr>
      <w:drawing>
        <wp:inline distT="0" distB="0" distL="0" distR="0" wp14:anchorId="6B9AF488" wp14:editId="32A3E6E4">
          <wp:extent cx="333375" cy="390525"/>
          <wp:effectExtent l="0" t="0" r="0" b="0"/>
          <wp:docPr id="716577470" name="Obraz 716577470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   </w:t>
    </w:r>
    <w:r w:rsidRPr="00D34425">
      <w:rPr>
        <w:noProof/>
        <w:lang w:eastAsia="pl-PL"/>
      </w:rPr>
      <w:drawing>
        <wp:inline distT="0" distB="0" distL="0" distR="0" wp14:anchorId="54DD7871" wp14:editId="4F62690E">
          <wp:extent cx="1133475" cy="400050"/>
          <wp:effectExtent l="0" t="0" r="0" b="0"/>
          <wp:docPr id="1618464302" name="Obraz 1618464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</w:t>
    </w:r>
    <w:r w:rsidRPr="00D34425">
      <w:rPr>
        <w:noProof/>
        <w:lang w:eastAsia="pl-PL"/>
      </w:rPr>
      <w:drawing>
        <wp:inline distT="0" distB="0" distL="0" distR="0" wp14:anchorId="0D652E68" wp14:editId="7DB209F8">
          <wp:extent cx="590550" cy="428625"/>
          <wp:effectExtent l="0" t="0" r="0" b="0"/>
          <wp:docPr id="327073912" name="Obraz 327073912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AB5856" w14:textId="77777777" w:rsidR="00D34425" w:rsidRPr="00D34425" w:rsidRDefault="00D34425" w:rsidP="00D34425">
    <w:pPr>
      <w:tabs>
        <w:tab w:val="center" w:pos="4536"/>
        <w:tab w:val="right" w:pos="9072"/>
      </w:tabs>
      <w:rPr>
        <w:noProof/>
        <w:lang w:eastAsia="pl-PL"/>
      </w:rPr>
    </w:pPr>
  </w:p>
  <w:p w14:paraId="25687F96" w14:textId="77777777" w:rsidR="00D34425" w:rsidRDefault="00D34425" w:rsidP="00D34425">
    <w:pPr>
      <w:spacing w:after="120"/>
      <w:jc w:val="center"/>
      <w:rPr>
        <w:b/>
        <w:caps/>
      </w:rPr>
    </w:pPr>
    <w:r w:rsidRPr="00D34425">
      <w:rPr>
        <w:b/>
      </w:rPr>
      <w:t>RZ</w:t>
    </w:r>
    <w:r w:rsidRPr="00D34425">
      <w:rPr>
        <w:b/>
        <w:caps/>
      </w:rPr>
      <w:t>Ądowy FUNDUSZ  POLSKI ŁAD PROGRAM INWESTYCJI STRATEGICZNYCH</w:t>
    </w:r>
  </w:p>
  <w:p w14:paraId="2E1048FC" w14:textId="77777777" w:rsidR="00D34425" w:rsidRPr="00D34425" w:rsidRDefault="00D34425" w:rsidP="00D34425">
    <w:pPr>
      <w:spacing w:after="120"/>
      <w:jc w:val="center"/>
      <w:rPr>
        <w:b/>
        <w:caps/>
      </w:rPr>
    </w:pPr>
  </w:p>
  <w:p w14:paraId="23B92091" w14:textId="0A7020C9" w:rsidR="00D34425" w:rsidRDefault="00D34425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 PI.271.1.2024</w:t>
    </w:r>
  </w:p>
  <w:p w14:paraId="28CD8D39" w14:textId="32D4AB37" w:rsidR="00A57D69" w:rsidRPr="00DF5681" w:rsidRDefault="00883EC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2113227447" name="Obraz 2113227447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331798016" name="Obraz 331798016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1148780610" name="Obraz 1148780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743122621" name="Obraz 743122621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43FB2581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E7E39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3C09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37D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0AA"/>
    <w:rsid w:val="00107AC1"/>
    <w:rsid w:val="0011063B"/>
    <w:rsid w:val="00112110"/>
    <w:rsid w:val="0011445A"/>
    <w:rsid w:val="00114EE1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11E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2FFD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E7E3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534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E10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49DE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032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AE4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5E51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522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04EB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4D96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0E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4425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77584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3B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E4A"/>
    <w:rsid w:val="00F81F53"/>
    <w:rsid w:val="00F8221A"/>
    <w:rsid w:val="00F822CF"/>
    <w:rsid w:val="00F82837"/>
    <w:rsid w:val="00F84484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A9E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425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004CE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C5C20"/>
    <w:rsid w:val="007E3D34"/>
    <w:rsid w:val="0080469F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868E5"/>
    <w:rsid w:val="00CC01DC"/>
    <w:rsid w:val="00CD03E5"/>
    <w:rsid w:val="00D001D0"/>
    <w:rsid w:val="00D52805"/>
    <w:rsid w:val="00D52EE4"/>
    <w:rsid w:val="00D85F7D"/>
    <w:rsid w:val="00DF2207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1E4A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2024-07-09T13:21:00Z</dcterms:modified>
</cp:coreProperties>
</file>